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96E7AE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657CBF">
        <w:rPr>
          <w:rFonts w:ascii="Garamond" w:hAnsi="Garamond"/>
          <w:sz w:val="24"/>
          <w:szCs w:val="24"/>
        </w:rPr>
        <w:t>10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44C4FDC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57CBF" w:rsidRPr="00E7271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https://zakazky.zcu.cz/contract_display_5983.html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0E4D4E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57CBF">
        <w:rPr>
          <w:rFonts w:ascii="Garamond" w:hAnsi="Garamond" w:cs="Arial"/>
          <w:b/>
          <w:sz w:val="22"/>
          <w:szCs w:val="22"/>
        </w:rPr>
        <w:t>15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C72FA1">
        <w:rPr>
          <w:rFonts w:ascii="Garamond" w:hAnsi="Garamond" w:cs="Arial"/>
          <w:b/>
          <w:sz w:val="22"/>
          <w:szCs w:val="22"/>
        </w:rPr>
        <w:t>5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prezentéry,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>(dále jen „výrobky“), dospěl k závěru, že evropskou, resp. vnitrostátní legislativou (zejm. zák. č. 406/2000 Sb., o hospodaření s energií a vyhl.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Certified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Energy star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Energy star a TCO Certified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r w:rsidRPr="008C5827">
        <w:rPr>
          <w:rFonts w:ascii="Garamond" w:hAnsi="Garamond"/>
          <w:sz w:val="22"/>
          <w:szCs w:val="22"/>
        </w:rPr>
        <w:t>Energy star</w:t>
      </w:r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Energy star</w:t>
      </w:r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8BF6" w14:textId="77777777" w:rsidR="009D7473" w:rsidRDefault="009D7473" w:rsidP="00795AAC">
      <w:r>
        <w:separator/>
      </w:r>
    </w:p>
  </w:endnote>
  <w:endnote w:type="continuationSeparator" w:id="0">
    <w:p w14:paraId="0A93FC89" w14:textId="77777777" w:rsidR="009D7473" w:rsidRDefault="009D747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67361" w14:textId="77777777" w:rsidR="009D7473" w:rsidRDefault="009D7473" w:rsidP="00795AAC">
      <w:r>
        <w:separator/>
      </w:r>
    </w:p>
  </w:footnote>
  <w:footnote w:type="continuationSeparator" w:id="0">
    <w:p w14:paraId="11FF543C" w14:textId="77777777" w:rsidR="009D7473" w:rsidRDefault="009D747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57CBF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D7473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83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PSno0sNOM53BAnX9fFuWGs0zTNRGQ/40sus/01pSizU=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KQV/2IpukCUa8k9ZiUc99K8q70SVpI0mK7c1tKBvdUI=</DigestValue>
    </Reference>
  </SignedInfo>
  <SignatureValue>Al703RF4NzDo1/q9NfNjTRIY3PWhZNAIt+F8IKUgPmlMfs4TA0rYMoQhKT4/kH3RZlb9sNy+cqca
zzwPBHvFZ+GQY73fijQDSH7qa7NX2ZHgkn79hCh7QVAdZ7XdVeIRyM/z8StAUqYAgVounPMJxCPu
qzz5zXbw0AAMbUWXC7TaWYhU0qZGWjM2NrK7zYJyjCnhAnuNWLLJt87c2iBji2nAbn44eadeCTQB
Y1lv2GcmDAL/V0D2MTcsjmNgLIqWAFSMfuoiW2A/GJ1aN2qxskSQpW8trcfBL7Ns2ueRUrN2Isox
AAXljkrTzQkKJqslYHT0pQGFiPgvyGD2BwTqXQ==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ZcDpdfzZ4lUVYCr4yRSQMcnK+b85hdB2/u9Y7auyGB8=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5ptZViq+ohNCwto6C3M3FsyYc7fQ9Ori6wp1XMjl8fE=</DigestValue>
      </Reference>
      <Reference URI="/word/endnotes.xml?ContentType=application/vnd.openxmlformats-officedocument.wordprocessingml.endnotes+xml">
        <DigestMethod Algorithm="http://www.w3.org/2001/04/xmlenc#sha256"/>
        <DigestValue>BM8td5qq6UqP15CFg5y8YwS1U0j6leFyhgrO+Na6O4k=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RBYYNViDywRhtRSHiArBBUSUaHhor/W1MPGdo/I4Vac=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pfSJ10E8u2f3Hb0uWmOhGKSvDAH8bbJhFHT8IkAldzM=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2023-05-03T08:30:37Z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2023-05-03T08:30:37Z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32</cp:revision>
  <cp:lastPrinted>2018-08-08T13:48:00Z</cp:lastPrinted>
  <dcterms:created xsi:type="dcterms:W3CDTF">2022-05-19T08:18:00Z</dcterms:created>
  <dcterms:modified xsi:type="dcterms:W3CDTF">2023-05-03T08:30:00Z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